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rPr>
          <w:rFonts w:ascii="Times New Roman" w:hAnsi="Times New Roman" w:cs="Times"/>
          <w:b/>
          <w:bCs/>
        </w:rPr>
      </w:pPr>
      <w:r w:rsidRPr="00CF1873">
        <w:rPr>
          <w:rFonts w:ascii="Times New Roman" w:hAnsi="Times New Roman" w:cs="Times"/>
          <w:b/>
          <w:bCs/>
          <w:sz w:val="36"/>
          <w:szCs w:val="36"/>
        </w:rPr>
        <w:t>Peer Evaluation Form Template</w:t>
      </w:r>
      <w:r w:rsidRPr="00CF1873">
        <w:rPr>
          <w:rFonts w:ascii="Times New Roman" w:hAnsi="Times New Roman" w:cs="Times"/>
          <w:b/>
          <w:bCs/>
          <w:color w:val="FFFD90"/>
        </w:rPr>
        <w:t> </w:t>
      </w:r>
    </w:p>
    <w:p w:rsidR="001B7CAA"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바탕"/>
          <w:sz w:val="28"/>
          <w:szCs w:val="28"/>
          <w:lang w:eastAsia="ko-KR"/>
        </w:rPr>
      </w:pPr>
      <w:r w:rsidRPr="00CF1873">
        <w:rPr>
          <w:rFonts w:ascii="Times New Roman" w:hAnsi="Times New Roman" w:cs="Times"/>
          <w:sz w:val="28"/>
          <w:szCs w:val="28"/>
        </w:rPr>
        <w:t>Speaker:</w:t>
      </w:r>
      <w:r w:rsidR="001B7CAA" w:rsidRPr="00CF1873">
        <w:rPr>
          <w:rFonts w:ascii="Times New Roman" w:hAnsi="Times New Roman" w:cs="Times"/>
          <w:sz w:val="28"/>
          <w:szCs w:val="28"/>
        </w:rPr>
        <w:t xml:space="preserve"> Elaine Lee</w:t>
      </w:r>
    </w:p>
    <w:p w:rsidR="001B7CAA"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Times"/>
          <w:sz w:val="28"/>
          <w:szCs w:val="28"/>
        </w:rPr>
      </w:pPr>
      <w:r w:rsidRPr="00CF1873">
        <w:rPr>
          <w:rFonts w:ascii="Times New Roman" w:hAnsi="Times New Roman" w:cs="Times"/>
          <w:sz w:val="28"/>
          <w:szCs w:val="28"/>
        </w:rPr>
        <w:t xml:space="preserve"> Observer: </w:t>
      </w:r>
      <w:r w:rsidR="001B7CAA" w:rsidRPr="00CF1873">
        <w:rPr>
          <w:rFonts w:ascii="Times New Roman" w:hAnsi="Times New Roman" w:cs="Times"/>
          <w:sz w:val="28"/>
          <w:szCs w:val="28"/>
        </w:rPr>
        <w:t>Boram Lee</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바탕"/>
          <w:sz w:val="28"/>
          <w:szCs w:val="28"/>
          <w:lang w:eastAsia="ko-KR"/>
        </w:rPr>
      </w:pPr>
      <w:r w:rsidRPr="00CF1873">
        <w:rPr>
          <w:rFonts w:ascii="Times New Roman" w:hAnsi="Times New Roman" w:cs="Times"/>
          <w:sz w:val="28"/>
          <w:szCs w:val="28"/>
        </w:rPr>
        <w:t xml:space="preserve"> Issue: </w:t>
      </w:r>
      <w:r w:rsidR="001B7CAA" w:rsidRPr="00CF1873">
        <w:rPr>
          <w:rFonts w:ascii="Times New Roman" w:hAnsi="Times New Roman" w:cs="Times"/>
          <w:sz w:val="28"/>
          <w:szCs w:val="28"/>
        </w:rPr>
        <w:t>After school bus policy</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1 What was the issue and what was the speaker’s opinion on the issue?</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바탕"/>
        </w:rPr>
      </w:pPr>
      <w:r w:rsidRPr="00CF1873">
        <w:rPr>
          <w:rFonts w:ascii="Times New Roman" w:hAnsi="Times New Roman" w:cs="Times"/>
        </w:rPr>
        <w:t> </w:t>
      </w:r>
      <w:r w:rsidR="006A3EA4" w:rsidRPr="00CF1873">
        <w:rPr>
          <w:rFonts w:ascii="Times New Roman" w:hAnsi="Times New Roman" w:cs="Times"/>
        </w:rPr>
        <w:tab/>
        <w:t>Her issue is that KIS bus does not treat athletes with care because KIS does not provide buses that take athletes home directly. She argued that KIS should treat students who play sports equally.</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2. Name the three examples used to support the speaker’s opinion.</w:t>
      </w:r>
    </w:p>
    <w:p w:rsidR="00CF1873" w:rsidRPr="00CF1873" w:rsidRDefault="00447F1B" w:rsidP="00251D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 </w:t>
      </w:r>
      <w:r w:rsidR="001B4379" w:rsidRPr="00CF1873">
        <w:rPr>
          <w:rFonts w:ascii="Times New Roman" w:hAnsi="Times New Roman" w:cs="Times"/>
        </w:rPr>
        <w:tab/>
        <w:t>1. Students pay same amount of money.</w:t>
      </w:r>
    </w:p>
    <w:p w:rsidR="001B4379" w:rsidRPr="00CF1873" w:rsidRDefault="001B4379" w:rsidP="00B8440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Times New Roman" w:hAnsi="Times New Roman" w:cs="Times"/>
        </w:rPr>
      </w:pPr>
      <w:r w:rsidRPr="00CF1873">
        <w:rPr>
          <w:rFonts w:ascii="Times New Roman" w:hAnsi="Times New Roman" w:cs="Times"/>
        </w:rPr>
        <w:t>2. Athletes are already suffered from the exercise and they have no transportation to go home.</w:t>
      </w:r>
    </w:p>
    <w:p w:rsidR="00251D64" w:rsidRDefault="001B4379" w:rsidP="00251D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ab/>
        <w:t>3. Athletes lose so much time and money on the road.</w:t>
      </w:r>
    </w:p>
    <w:p w:rsidR="00447F1B" w:rsidRPr="00CF1873" w:rsidRDefault="00447F1B" w:rsidP="00251D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3. Did the speaker supply sufficient and convincing evidence?  Explain.</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Times"/>
        </w:rPr>
      </w:pPr>
      <w:r w:rsidRPr="00CF1873">
        <w:rPr>
          <w:rFonts w:ascii="Times New Roman" w:hAnsi="Times New Roman" w:cs="Times"/>
        </w:rPr>
        <w:t> </w:t>
      </w:r>
      <w:r w:rsidR="001079AA" w:rsidRPr="00CF1873">
        <w:rPr>
          <w:rFonts w:ascii="Times New Roman" w:hAnsi="Times New Roman" w:cs="Times"/>
        </w:rPr>
        <w:tab/>
        <w:t xml:space="preserve">She provides her own experience as </w:t>
      </w:r>
      <w:r w:rsidR="00B46F7B" w:rsidRPr="00CF1873">
        <w:rPr>
          <w:rFonts w:ascii="Times New Roman" w:hAnsi="Times New Roman" w:cs="Times"/>
        </w:rPr>
        <w:t>evidence</w:t>
      </w:r>
      <w:r w:rsidR="001079AA" w:rsidRPr="00CF1873">
        <w:rPr>
          <w:rFonts w:ascii="Times New Roman" w:hAnsi="Times New Roman" w:cs="Times"/>
        </w:rPr>
        <w:t>, which was emotionally convincing to me. She also points out many students who experience the same situation to convince audiences.</w:t>
      </w:r>
    </w:p>
    <w:p w:rsidR="00447F1B" w:rsidRPr="00CF1873" w:rsidRDefault="007B506D" w:rsidP="00CF1873">
      <w:pPr>
        <w:widowControl w:val="0"/>
        <w:numPr>
          <w:ilvl w:val="0"/>
          <w:numId w:val="1"/>
        </w:numPr>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40" w:hanging="240"/>
        <w:rPr>
          <w:rFonts w:ascii="Times New Roman" w:hAnsi="Times New Roman" w:cs="Times"/>
        </w:rPr>
      </w:pPr>
      <w:r w:rsidRPr="00CF1873">
        <w:rPr>
          <w:rFonts w:ascii="Times New Roman" w:hAnsi="Times New Roman" w:cs="Times"/>
        </w:rPr>
        <w:t xml:space="preserve">4. </w:t>
      </w:r>
      <w:r w:rsidR="00447F1B" w:rsidRPr="00CF1873">
        <w:rPr>
          <w:rFonts w:ascii="Times New Roman" w:hAnsi="Times New Roman" w:cs="Times"/>
        </w:rPr>
        <w:t>Rate the speaker's verbal and nonverbal skills on a scale from 1-5 with 5 being the highest.</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바탕"/>
          <w:lang w:eastAsia="ko-KR"/>
        </w:rPr>
      </w:pPr>
      <w:r w:rsidRPr="00CF1873">
        <w:rPr>
          <w:rFonts w:ascii="Times New Roman" w:hAnsi="Times New Roman" w:cs="Times"/>
        </w:rPr>
        <w:t>Verbal-</w:t>
      </w:r>
      <w:r w:rsidR="003810CD">
        <w:rPr>
          <w:rFonts w:ascii="Times New Roman" w:hAnsi="Times New Roman" w:cs="바탕"/>
          <w:lang w:eastAsia="ko-KR"/>
        </w:rPr>
        <w:t xml:space="preserve"> 5</w:t>
      </w:r>
    </w:p>
    <w:p w:rsidR="00CF1873"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Nonverbal-</w:t>
      </w:r>
      <w:r w:rsidR="003810CD">
        <w:rPr>
          <w:rFonts w:ascii="Times New Roman" w:hAnsi="Times New Roman" w:cs="Times"/>
        </w:rPr>
        <w:t xml:space="preserve"> 4</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p>
    <w:p w:rsidR="00447F1B" w:rsidRPr="00CF1873" w:rsidRDefault="007B506D" w:rsidP="00CF1873">
      <w:pPr>
        <w:widowControl w:val="0"/>
        <w:numPr>
          <w:ilvl w:val="0"/>
          <w:numId w:val="2"/>
        </w:numPr>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40" w:hanging="240"/>
        <w:rPr>
          <w:rFonts w:ascii="Times New Roman" w:hAnsi="Times New Roman" w:cs="Times"/>
        </w:rPr>
      </w:pPr>
      <w:r w:rsidRPr="00CF1873">
        <w:rPr>
          <w:rFonts w:ascii="Times New Roman" w:hAnsi="Times New Roman" w:cs="Times"/>
        </w:rPr>
        <w:t xml:space="preserve">5. </w:t>
      </w:r>
      <w:r w:rsidR="00447F1B" w:rsidRPr="00CF1873">
        <w:rPr>
          <w:rFonts w:ascii="Times New Roman" w:hAnsi="Times New Roman" w:cs="Times"/>
        </w:rPr>
        <w:t>Was the issue interesting and applicable to the students at KIS?</w:t>
      </w:r>
    </w:p>
    <w:p w:rsidR="00447F1B" w:rsidRPr="00CF1873" w:rsidRDefault="00973111"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ab/>
        <w:t>This issue is applicable to other students at KIS because many athletes were asking for new bus policy to school so many times.</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p>
    <w:p w:rsidR="00447F1B" w:rsidRPr="00CF1873" w:rsidRDefault="007B506D" w:rsidP="00CF1873">
      <w:pPr>
        <w:widowControl w:val="0"/>
        <w:numPr>
          <w:ilvl w:val="0"/>
          <w:numId w:val="3"/>
        </w:numPr>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240" w:hanging="240"/>
        <w:rPr>
          <w:rFonts w:ascii="Times New Roman" w:hAnsi="Times New Roman" w:cs="Times"/>
        </w:rPr>
      </w:pPr>
      <w:r w:rsidRPr="00CF1873">
        <w:rPr>
          <w:rFonts w:ascii="Times New Roman" w:hAnsi="Times New Roman" w:cs="Times"/>
        </w:rPr>
        <w:t xml:space="preserve">6. </w:t>
      </w:r>
      <w:r w:rsidR="00447F1B" w:rsidRPr="00CF1873">
        <w:rPr>
          <w:rFonts w:ascii="Times New Roman" w:hAnsi="Times New Roman" w:cs="Times"/>
        </w:rPr>
        <w:t>Cite at least one rhetorical device (question, analogy, anecdote, counterclaim or allusion) that was used in the speech.</w:t>
      </w:r>
    </w:p>
    <w:p w:rsidR="00C456F8" w:rsidRPr="00CF1873" w:rsidRDefault="00C456F8"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Times"/>
        </w:rPr>
      </w:pPr>
      <w:r w:rsidRPr="00CF1873">
        <w:rPr>
          <w:rFonts w:ascii="Times New Roman" w:hAnsi="Times New Roman" w:cs="Times"/>
        </w:rPr>
        <w:tab/>
      </w:r>
      <w:r w:rsidR="00817FC6" w:rsidRPr="00CF1873">
        <w:rPr>
          <w:rFonts w:ascii="Times New Roman" w:hAnsi="Times New Roman" w:cs="Times"/>
        </w:rPr>
        <w:t>Do you think it is right for students to take 1hour trip to Apgujung-dong, and take another trip that we pay to get home with our big heavy bag pack when we pay same amount of money?</w:t>
      </w:r>
    </w:p>
    <w:p w:rsidR="00447F1B" w:rsidRPr="00CF1873" w:rsidRDefault="00447F1B"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7. What did the speaker do most effectively?</w:t>
      </w:r>
    </w:p>
    <w:p w:rsidR="00447F1B" w:rsidRPr="00CF1873" w:rsidRDefault="00DD6EA7" w:rsidP="00CF18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imes New Roman" w:hAnsi="Times New Roman" w:cs="바탕"/>
          <w:lang w:eastAsia="ko-KR"/>
        </w:rPr>
      </w:pPr>
      <w:r w:rsidRPr="00CF1873">
        <w:rPr>
          <w:rFonts w:ascii="Times New Roman" w:hAnsi="Times New Roman" w:cs="바탕"/>
          <w:lang w:eastAsia="ko-KR"/>
        </w:rPr>
        <w:tab/>
        <w:t xml:space="preserve">She made good eye contact with audience (through video) and </w:t>
      </w:r>
      <w:r w:rsidR="00C412B7" w:rsidRPr="00CF1873">
        <w:rPr>
          <w:rFonts w:ascii="Times New Roman" w:hAnsi="Times New Roman" w:cs="바탕"/>
          <w:lang w:eastAsia="ko-KR"/>
        </w:rPr>
        <w:t>tries</w:t>
      </w:r>
      <w:r w:rsidRPr="00CF1873">
        <w:rPr>
          <w:rFonts w:ascii="Times New Roman" w:hAnsi="Times New Roman" w:cs="바탕"/>
          <w:lang w:eastAsia="ko-KR"/>
        </w:rPr>
        <w:t xml:space="preserve"> to make people emotional about this situation.</w:t>
      </w:r>
      <w:r w:rsidR="003810CD">
        <w:rPr>
          <w:rFonts w:ascii="Times New Roman" w:hAnsi="Times New Roman" w:cs="바탕"/>
          <w:lang w:eastAsia="ko-KR"/>
        </w:rPr>
        <w:t xml:space="preserve"> And her speed was good.</w:t>
      </w:r>
    </w:p>
    <w:p w:rsidR="00DD6EA7" w:rsidRPr="00CF1873" w:rsidRDefault="00447F1B" w:rsidP="003810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 8. What should the speaker work on for next time?</w:t>
      </w:r>
    </w:p>
    <w:p w:rsidR="00973111" w:rsidRPr="00CF1873" w:rsidRDefault="00DD6EA7" w:rsidP="003810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w:rPr>
      </w:pPr>
      <w:r w:rsidRPr="00CF1873">
        <w:rPr>
          <w:rFonts w:ascii="Times New Roman" w:hAnsi="Times New Roman" w:cs="Times"/>
        </w:rPr>
        <w:tab/>
        <w:t>I see her effort to make a point and convince people, but I think she was repetitive.</w:t>
      </w:r>
      <w:r w:rsidR="00447F1B" w:rsidRPr="00CF1873">
        <w:rPr>
          <w:rFonts w:ascii="Times New Roman" w:hAnsi="Times New Roman" w:cs="Times"/>
        </w:rPr>
        <w:t> </w:t>
      </w:r>
      <w:r w:rsidRPr="00CF1873">
        <w:rPr>
          <w:rFonts w:ascii="Times New Roman" w:hAnsi="Times New Roman" w:cs="Times"/>
        </w:rPr>
        <w:t>She should be less repetitive and</w:t>
      </w:r>
      <w:r w:rsidR="003810CD">
        <w:rPr>
          <w:rFonts w:ascii="Times New Roman" w:hAnsi="Times New Roman" w:cs="Times"/>
        </w:rPr>
        <w:t xml:space="preserve"> organized her reasons clearly.</w:t>
      </w:r>
    </w:p>
    <w:sectPr w:rsidR="00973111" w:rsidRPr="00CF1873" w:rsidSect="00DD6EA7">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447F1B"/>
    <w:rsid w:val="001079AA"/>
    <w:rsid w:val="001B4379"/>
    <w:rsid w:val="001B7CAA"/>
    <w:rsid w:val="00251D64"/>
    <w:rsid w:val="003810CD"/>
    <w:rsid w:val="00447F1B"/>
    <w:rsid w:val="0051320A"/>
    <w:rsid w:val="006A3EA4"/>
    <w:rsid w:val="007B506D"/>
    <w:rsid w:val="00817FC6"/>
    <w:rsid w:val="00973111"/>
    <w:rsid w:val="00B46F7B"/>
    <w:rsid w:val="00B84405"/>
    <w:rsid w:val="00C412B7"/>
    <w:rsid w:val="00C456F8"/>
    <w:rsid w:val="00CF1873"/>
    <w:rsid w:val="00DD6EA7"/>
    <w:rsid w:val="00E46ADA"/>
  </w:rsids>
  <m:mathPr>
    <m:mathFont m:val="Seou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89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287</Words>
  <Characters>1637</Characters>
  <Application>Microsoft Word 12.1.0</Application>
  <DocSecurity>0</DocSecurity>
  <Lines>13</Lines>
  <Paragraphs>3</Paragraphs>
  <ScaleCrop>false</ScaleCrop>
  <LinksUpToDate>false</LinksUpToDate>
  <CharactersWithSpaces>2010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15</cp:revision>
  <dcterms:created xsi:type="dcterms:W3CDTF">2009-10-01T14:36:00Z</dcterms:created>
  <dcterms:modified xsi:type="dcterms:W3CDTF">2009-10-05T13:08:00Z</dcterms:modified>
</cp:coreProperties>
</file>